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6C67DF31" w:rsidR="004F6ADF" w:rsidRPr="00931F4D" w:rsidRDefault="007C3361" w:rsidP="007C3361">
      <w:pPr>
        <w:tabs>
          <w:tab w:val="center" w:pos="4536"/>
          <w:tab w:val="left" w:pos="6720"/>
        </w:tabs>
        <w:spacing w:line="271" w:lineRule="auto"/>
        <w:rPr>
          <w:rFonts w:ascii="Arial" w:eastAsiaTheme="minorHAnsi" w:hAnsi="Arial" w:cs="Arial"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i/>
          <w:sz w:val="22"/>
          <w:szCs w:val="22"/>
          <w:lang w:val="pl-PL"/>
        </w:rPr>
        <w:tab/>
      </w:r>
      <w:r w:rsidR="004F6ADF"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  <w:r>
        <w:rPr>
          <w:rFonts w:ascii="Arial" w:eastAsiaTheme="minorHAnsi" w:hAnsi="Arial" w:cs="Arial"/>
          <w:i/>
          <w:sz w:val="22"/>
          <w:szCs w:val="22"/>
          <w:lang w:val="pl-PL"/>
        </w:rPr>
        <w:tab/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010D6FD" w14:textId="77777777" w:rsidR="00287CB4" w:rsidRPr="00287CB4" w:rsidRDefault="00287CB4" w:rsidP="00287CB4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87CB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Rozbudowa i przebudowa drogi publicznej kategorii/powiatowa </w:t>
      </w:r>
    </w:p>
    <w:p w14:paraId="41147ADB" w14:textId="77777777" w:rsidR="00287CB4" w:rsidRPr="00287CB4" w:rsidRDefault="00287CB4" w:rsidP="00287CB4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87CB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(Nr 1 184R Przecław–Podole), Klasy "L"/lokalnej wraz z urządzeniami oraz instalacjami, stanowiącymi całość techniczno–użytkową, przeznaczoną do prowadzenia ruchu drogowego – od km 0+848,00 do km 0+950,00 polegająca na stabilizacji osuwiska nr ewid.18-11-075-081091 w celu zabezpieczenia drogi powiatowej Nr 1184R Przecław – Podole w m. Podole, </w:t>
      </w:r>
    </w:p>
    <w:p w14:paraId="1D079609" w14:textId="49BA0052" w:rsidR="006A48AF" w:rsidRDefault="00287CB4" w:rsidP="00287CB4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287CB4">
        <w:rPr>
          <w:rFonts w:ascii="Arial" w:hAnsi="Arial" w:cs="Arial"/>
          <w:b/>
          <w:bCs/>
          <w:sz w:val="22"/>
          <w:szCs w:val="22"/>
          <w:lang w:val="pl-PL" w:eastAsia="pl-PL"/>
        </w:rPr>
        <w:t>gm. Przecław, pow. mielecki, woj. podkarpackie</w:t>
      </w:r>
      <w:r w:rsidR="00557661" w:rsidRPr="005576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C617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C617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C617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C617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C61731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C617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C61731" w14:paraId="6CAC8203" w14:textId="77777777" w:rsidTr="00931F4D">
        <w:tc>
          <w:tcPr>
            <w:tcW w:w="1519" w:type="pct"/>
          </w:tcPr>
          <w:p w14:paraId="7A19E1FF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C61731" w14:paraId="1FB28FAA" w14:textId="77777777" w:rsidTr="00931F4D">
        <w:tc>
          <w:tcPr>
            <w:tcW w:w="1519" w:type="pct"/>
          </w:tcPr>
          <w:p w14:paraId="31048F9F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C61731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C617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C617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C617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C617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C61731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C617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C61731" w14:paraId="6871DE90" w14:textId="77777777" w:rsidTr="00931F4D">
        <w:tc>
          <w:tcPr>
            <w:tcW w:w="2330" w:type="pct"/>
          </w:tcPr>
          <w:p w14:paraId="65176DCB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C61731" w14:paraId="7AD30D76" w14:textId="77777777" w:rsidTr="00931F4D">
        <w:tc>
          <w:tcPr>
            <w:tcW w:w="2330" w:type="pct"/>
          </w:tcPr>
          <w:p w14:paraId="73741905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C617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C617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C617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C617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C61731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C617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C617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C617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EC12C" w14:textId="77777777" w:rsidR="00FF4CE0" w:rsidRDefault="00FF4CE0" w:rsidP="00AC1A4B">
      <w:r>
        <w:separator/>
      </w:r>
    </w:p>
  </w:endnote>
  <w:endnote w:type="continuationSeparator" w:id="0">
    <w:p w14:paraId="7F89E21C" w14:textId="77777777" w:rsidR="00FF4CE0" w:rsidRDefault="00FF4CE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642C0" w14:textId="77777777" w:rsidR="00FF4CE0" w:rsidRDefault="00FF4CE0" w:rsidP="00AC1A4B">
      <w:r>
        <w:separator/>
      </w:r>
    </w:p>
  </w:footnote>
  <w:footnote w:type="continuationSeparator" w:id="0">
    <w:p w14:paraId="0A230CE9" w14:textId="77777777" w:rsidR="00FF4CE0" w:rsidRDefault="00FF4CE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3B6BCFD5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7C3361">
      <w:rPr>
        <w:rFonts w:ascii="Calibri" w:hAnsi="Calibri"/>
        <w:b/>
        <w:bCs/>
        <w:color w:val="4F81BD"/>
        <w:sz w:val="18"/>
        <w:szCs w:val="18"/>
        <w:lang w:val="pl-PL" w:eastAsia="ar-SA"/>
      </w:rPr>
      <w:t>21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C61731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340739071">
    <w:abstractNumId w:val="50"/>
  </w:num>
  <w:num w:numId="2" w16cid:durableId="1666350039">
    <w:abstractNumId w:val="40"/>
  </w:num>
  <w:num w:numId="3" w16cid:durableId="929387622">
    <w:abstractNumId w:val="41"/>
  </w:num>
  <w:num w:numId="4" w16cid:durableId="1692216777">
    <w:abstractNumId w:val="23"/>
  </w:num>
  <w:num w:numId="5" w16cid:durableId="1906448119">
    <w:abstractNumId w:val="49"/>
  </w:num>
  <w:num w:numId="6" w16cid:durableId="925924279">
    <w:abstractNumId w:val="19"/>
  </w:num>
  <w:num w:numId="7" w16cid:durableId="1071925218">
    <w:abstractNumId w:val="25"/>
  </w:num>
  <w:num w:numId="8" w16cid:durableId="1301153023">
    <w:abstractNumId w:val="37"/>
  </w:num>
  <w:num w:numId="9" w16cid:durableId="672072510">
    <w:abstractNumId w:val="35"/>
  </w:num>
  <w:num w:numId="10" w16cid:durableId="78867209">
    <w:abstractNumId w:val="36"/>
  </w:num>
  <w:num w:numId="11" w16cid:durableId="1732191660">
    <w:abstractNumId w:val="46"/>
  </w:num>
  <w:num w:numId="12" w16cid:durableId="356080444">
    <w:abstractNumId w:val="33"/>
  </w:num>
  <w:num w:numId="13" w16cid:durableId="885140230">
    <w:abstractNumId w:val="42"/>
  </w:num>
  <w:num w:numId="14" w16cid:durableId="311297063">
    <w:abstractNumId w:val="44"/>
  </w:num>
  <w:num w:numId="15" w16cid:durableId="1732340970">
    <w:abstractNumId w:val="43"/>
  </w:num>
  <w:num w:numId="16" w16cid:durableId="1424498012">
    <w:abstractNumId w:val="27"/>
  </w:num>
  <w:num w:numId="17" w16cid:durableId="2072149387">
    <w:abstractNumId w:val="38"/>
  </w:num>
  <w:num w:numId="18" w16cid:durableId="213930379">
    <w:abstractNumId w:val="45"/>
  </w:num>
  <w:num w:numId="19" w16cid:durableId="1544781112">
    <w:abstractNumId w:val="52"/>
  </w:num>
  <w:num w:numId="20" w16cid:durableId="526529568">
    <w:abstractNumId w:val="30"/>
  </w:num>
  <w:num w:numId="21" w16cid:durableId="1809325639">
    <w:abstractNumId w:val="53"/>
  </w:num>
  <w:num w:numId="22" w16cid:durableId="1190493099">
    <w:abstractNumId w:val="17"/>
  </w:num>
  <w:num w:numId="23" w16cid:durableId="895892490">
    <w:abstractNumId w:val="48"/>
  </w:num>
  <w:num w:numId="24" w16cid:durableId="2058356873">
    <w:abstractNumId w:val="39"/>
  </w:num>
  <w:num w:numId="25" w16cid:durableId="1282691235">
    <w:abstractNumId w:val="28"/>
  </w:num>
  <w:num w:numId="26" w16cid:durableId="165630378">
    <w:abstractNumId w:val="31"/>
  </w:num>
  <w:num w:numId="27" w16cid:durableId="30109370">
    <w:abstractNumId w:val="55"/>
  </w:num>
  <w:num w:numId="28" w16cid:durableId="2108840565">
    <w:abstractNumId w:val="26"/>
  </w:num>
  <w:num w:numId="29" w16cid:durableId="267196564">
    <w:abstractNumId w:val="51"/>
  </w:num>
  <w:num w:numId="30" w16cid:durableId="907955303">
    <w:abstractNumId w:val="34"/>
  </w:num>
  <w:num w:numId="31" w16cid:durableId="785586049">
    <w:abstractNumId w:val="54"/>
  </w:num>
  <w:num w:numId="32" w16cid:durableId="1305819057">
    <w:abstractNumId w:val="47"/>
  </w:num>
  <w:num w:numId="33" w16cid:durableId="1011564162">
    <w:abstractNumId w:val="32"/>
  </w:num>
  <w:num w:numId="34" w16cid:durableId="188421589">
    <w:abstractNumId w:val="22"/>
  </w:num>
  <w:num w:numId="35" w16cid:durableId="912738689">
    <w:abstractNumId w:val="20"/>
  </w:num>
  <w:num w:numId="36" w16cid:durableId="122999632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87CB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822FE"/>
    <w:rsid w:val="0079333B"/>
    <w:rsid w:val="007949BB"/>
    <w:rsid w:val="007A2D3A"/>
    <w:rsid w:val="007B2F9B"/>
    <w:rsid w:val="007C3361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2480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1731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C96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4CE0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18</cp:revision>
  <cp:lastPrinted>2021-01-22T11:33:00Z</cp:lastPrinted>
  <dcterms:created xsi:type="dcterms:W3CDTF">2021-02-17T13:20:00Z</dcterms:created>
  <dcterms:modified xsi:type="dcterms:W3CDTF">2023-03-02T13:04:00Z</dcterms:modified>
</cp:coreProperties>
</file>